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4DD36" w14:textId="04182AF8" w:rsidR="005A65FD" w:rsidRPr="00F17B1C" w:rsidRDefault="00D656DF" w:rsidP="006B5DAD">
      <w:pPr>
        <w:pStyle w:val="Nagwek1"/>
        <w:spacing w:after="240" w:line="276" w:lineRule="auto"/>
        <w:rPr>
          <w:rFonts w:ascii="Calibri" w:hAnsi="Calibri" w:cs="Calibri"/>
          <w:szCs w:val="24"/>
        </w:rPr>
      </w:pPr>
      <w:r w:rsidRPr="00F17B1C">
        <w:rPr>
          <w:rFonts w:ascii="Calibri" w:hAnsi="Calibri" w:cs="Calibri"/>
          <w:szCs w:val="24"/>
        </w:rPr>
        <w:t xml:space="preserve">ZAŁĄCZNIK NR </w:t>
      </w:r>
      <w:r w:rsidR="008D420B">
        <w:rPr>
          <w:rFonts w:ascii="Calibri" w:hAnsi="Calibri" w:cs="Calibri"/>
          <w:szCs w:val="24"/>
        </w:rPr>
        <w:t>3</w:t>
      </w:r>
      <w:r w:rsidRPr="00F17B1C">
        <w:rPr>
          <w:rFonts w:ascii="Calibri" w:hAnsi="Calibri" w:cs="Calibri"/>
          <w:szCs w:val="24"/>
        </w:rPr>
        <w:t xml:space="preserve"> do SWZ</w:t>
      </w:r>
    </w:p>
    <w:p w14:paraId="233C32E5" w14:textId="77777777" w:rsidR="00A409A1" w:rsidRPr="008D420B" w:rsidRDefault="00B57723" w:rsidP="000D69EC">
      <w:pPr>
        <w:spacing w:after="0"/>
        <w:rPr>
          <w:rFonts w:cstheme="minorHAnsi"/>
          <w:bCs/>
          <w:i/>
          <w:iCs/>
          <w:color w:val="00B050"/>
          <w:sz w:val="24"/>
          <w:szCs w:val="24"/>
        </w:rPr>
      </w:pPr>
      <w:bookmarkStart w:id="0" w:name="_Hlk67054958"/>
      <w:r w:rsidRPr="008D420B">
        <w:rPr>
          <w:rFonts w:eastAsia="Times New Roman" w:cstheme="minorHAnsi"/>
          <w:bCs/>
          <w:i/>
          <w:iCs/>
          <w:color w:val="00B05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</w:t>
      </w:r>
      <w:r w:rsidR="00AA5EDB" w:rsidRPr="008D420B">
        <w:rPr>
          <w:rFonts w:eastAsia="Times New Roman" w:cstheme="minorHAnsi"/>
          <w:bCs/>
          <w:i/>
          <w:iCs/>
          <w:color w:val="00B050"/>
          <w:sz w:val="24"/>
          <w:szCs w:val="24"/>
        </w:rPr>
        <w:t>.</w:t>
      </w:r>
      <w:bookmarkEnd w:id="0"/>
    </w:p>
    <w:p w14:paraId="4EF94880" w14:textId="689124C3" w:rsidR="00D8651D" w:rsidRPr="00F17B1C" w:rsidRDefault="00D8651D" w:rsidP="008D420B">
      <w:pPr>
        <w:spacing w:before="240" w:after="0"/>
        <w:jc w:val="both"/>
        <w:rPr>
          <w:rFonts w:cstheme="minorHAnsi"/>
          <w:bCs/>
          <w:i/>
          <w:iCs/>
          <w:sz w:val="24"/>
          <w:szCs w:val="24"/>
        </w:rPr>
      </w:pPr>
      <w:r w:rsidRPr="00F17B1C">
        <w:rPr>
          <w:rFonts w:eastAsia="Times New Roman" w:cstheme="minorHAnsi"/>
          <w:b/>
          <w:sz w:val="24"/>
          <w:szCs w:val="24"/>
        </w:rPr>
        <w:t>Nazwa Wykonawcy</w:t>
      </w:r>
    </w:p>
    <w:tbl>
      <w:tblPr>
        <w:tblW w:w="633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239"/>
      </w:tblGrid>
      <w:tr w:rsidR="00D8651D" w:rsidRPr="00F17B1C" w14:paraId="631088FE" w14:textId="77777777" w:rsidTr="00EF0171">
        <w:trPr>
          <w:trHeight w:val="694"/>
        </w:trPr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C5F2D0B" w14:textId="77777777" w:rsidR="00D8651D" w:rsidRPr="00F17B1C" w:rsidRDefault="00D8651D" w:rsidP="00F17B1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FD0F7" w14:textId="77777777" w:rsidR="00D8651D" w:rsidRPr="00F17B1C" w:rsidRDefault="00D8651D" w:rsidP="00F17B1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C645C75" w14:textId="77777777" w:rsidR="00D8651D" w:rsidRPr="00F17B1C" w:rsidRDefault="00D8651D" w:rsidP="00F17B1C">
      <w:pPr>
        <w:widowControl w:val="0"/>
        <w:spacing w:after="0"/>
        <w:rPr>
          <w:rFonts w:eastAsia="Times New Roman" w:cstheme="minorHAnsi"/>
          <w:b/>
          <w:sz w:val="24"/>
          <w:szCs w:val="24"/>
        </w:rPr>
      </w:pPr>
      <w:r w:rsidRPr="00F17B1C">
        <w:rPr>
          <w:rFonts w:eastAsia="Times New Roman" w:cstheme="minorHAnsi"/>
          <w:b/>
          <w:sz w:val="24"/>
          <w:szCs w:val="24"/>
        </w:rPr>
        <w:t>Adres (ulica i nr, miejscowość, kod pocztowy, województwo)</w:t>
      </w:r>
    </w:p>
    <w:tbl>
      <w:tblPr>
        <w:tblW w:w="633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239"/>
      </w:tblGrid>
      <w:tr w:rsidR="00D8651D" w:rsidRPr="00F17B1C" w14:paraId="4553BA26" w14:textId="77777777" w:rsidTr="00EF0171">
        <w:trPr>
          <w:trHeight w:val="847"/>
        </w:trPr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13BA25D" w14:textId="77777777" w:rsidR="00D8651D" w:rsidRPr="00F17B1C" w:rsidRDefault="00D8651D" w:rsidP="00F17B1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D0838E" w14:textId="77777777" w:rsidR="00D8651D" w:rsidRPr="00F17B1C" w:rsidRDefault="00D8651D" w:rsidP="00F17B1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81927C3" w14:textId="77777777" w:rsidR="00D8651D" w:rsidRPr="00F17B1C" w:rsidRDefault="00D8651D" w:rsidP="003548E2">
      <w:pPr>
        <w:pStyle w:val="Nagwek2"/>
        <w:widowControl w:val="0"/>
        <w:numPr>
          <w:ilvl w:val="1"/>
          <w:numId w:val="22"/>
        </w:num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0"/>
        </w:tabs>
        <w:overflowPunct w:val="0"/>
        <w:autoSpaceDE w:val="0"/>
        <w:spacing w:after="0" w:line="276" w:lineRule="auto"/>
        <w:jc w:val="center"/>
        <w:rPr>
          <w:rFonts w:asciiTheme="minorHAnsi" w:hAnsiTheme="minorHAnsi" w:cstheme="minorHAnsi"/>
          <w:i w:val="0"/>
          <w:sz w:val="24"/>
          <w:szCs w:val="24"/>
        </w:rPr>
      </w:pPr>
      <w:bookmarkStart w:id="1" w:name="_Hlk72685120"/>
      <w:r w:rsidRPr="00F17B1C">
        <w:rPr>
          <w:rFonts w:asciiTheme="minorHAnsi" w:hAnsiTheme="minorHAnsi" w:cstheme="minorHAnsi"/>
          <w:i w:val="0"/>
          <w:sz w:val="24"/>
          <w:szCs w:val="24"/>
        </w:rPr>
        <w:t>OŚWIADCZENIE PODMIOTÓW WSPÓLNIE UBIEGAJĄCYCH SIĘ O ZAMÓWIENIE</w:t>
      </w:r>
    </w:p>
    <w:bookmarkEnd w:id="1"/>
    <w:p w14:paraId="6AAC7BA9" w14:textId="56FE53C4" w:rsidR="00D8651D" w:rsidRPr="00F17B1C" w:rsidRDefault="00D8651D" w:rsidP="003548E2">
      <w:pPr>
        <w:spacing w:after="240"/>
        <w:jc w:val="center"/>
        <w:rPr>
          <w:rFonts w:cstheme="minorHAnsi"/>
          <w:b/>
          <w:bCs/>
          <w:sz w:val="24"/>
          <w:szCs w:val="24"/>
        </w:rPr>
      </w:pPr>
      <w:r w:rsidRPr="00F17B1C">
        <w:rPr>
          <w:rFonts w:cstheme="minorHAnsi"/>
          <w:sz w:val="24"/>
          <w:szCs w:val="24"/>
        </w:rPr>
        <w:t>składane na podstawie art. 117 ust. 4 ustawy PZP</w:t>
      </w:r>
    </w:p>
    <w:p w14:paraId="7774DB46" w14:textId="5900088A" w:rsidR="00D8651D" w:rsidRPr="00F17B1C" w:rsidRDefault="00D8651D" w:rsidP="006B5DAD">
      <w:pPr>
        <w:spacing w:after="0"/>
        <w:rPr>
          <w:rFonts w:cstheme="minorHAnsi"/>
          <w:bCs/>
          <w:sz w:val="24"/>
          <w:szCs w:val="24"/>
        </w:rPr>
      </w:pPr>
      <w:r w:rsidRPr="00F17B1C">
        <w:rPr>
          <w:rFonts w:cstheme="minorHAnsi"/>
          <w:bCs/>
          <w:sz w:val="24"/>
          <w:szCs w:val="24"/>
        </w:rPr>
        <w:t xml:space="preserve">W związku ze złożeniem oferty w postępowaniu </w:t>
      </w:r>
      <w:r w:rsidR="006452C7" w:rsidRPr="00F17B1C">
        <w:rPr>
          <w:rFonts w:cstheme="minorHAnsi"/>
          <w:sz w:val="24"/>
          <w:szCs w:val="24"/>
        </w:rPr>
        <w:t xml:space="preserve">pn. </w:t>
      </w:r>
      <w:r w:rsidR="008D26BA" w:rsidRPr="00F17B1C">
        <w:rPr>
          <w:rFonts w:ascii="Calibri" w:eastAsia="Times New Roman" w:hAnsi="Calibri" w:cs="Calibri"/>
          <w:b/>
          <w:sz w:val="24"/>
          <w:szCs w:val="24"/>
        </w:rPr>
        <w:t>„</w:t>
      </w:r>
      <w:r w:rsidR="00FB59F5" w:rsidRPr="00F17B1C">
        <w:rPr>
          <w:rFonts w:ascii="Calibri" w:eastAsia="Times New Roman" w:hAnsi="Calibri" w:cs="Calibri"/>
          <w:b/>
          <w:bCs/>
          <w:sz w:val="24"/>
          <w:szCs w:val="24"/>
        </w:rPr>
        <w:t>Dostawa produktów leczniczych i </w:t>
      </w:r>
      <w:r w:rsidR="00D05A89" w:rsidRPr="00F17B1C">
        <w:rPr>
          <w:rFonts w:ascii="Calibri" w:eastAsia="Times New Roman" w:hAnsi="Calibri" w:cs="Calibri"/>
          <w:b/>
          <w:bCs/>
          <w:sz w:val="24"/>
          <w:szCs w:val="24"/>
        </w:rPr>
        <w:t>innych do apteki szpitalnej” Część ……….</w:t>
      </w:r>
      <w:r w:rsidR="008D26BA" w:rsidRPr="00F17B1C">
        <w:rPr>
          <w:rFonts w:ascii="Calibri" w:eastAsia="Times New Roman" w:hAnsi="Calibri" w:cs="Calibri"/>
          <w:sz w:val="24"/>
          <w:szCs w:val="24"/>
        </w:rPr>
        <w:t xml:space="preserve">, </w:t>
      </w:r>
      <w:r w:rsidRPr="00F17B1C">
        <w:rPr>
          <w:rFonts w:cstheme="minorHAnsi"/>
          <w:sz w:val="24"/>
          <w:szCs w:val="24"/>
        </w:rPr>
        <w:t xml:space="preserve">prowadzonego przez </w:t>
      </w:r>
      <w:r w:rsidRPr="00F17B1C">
        <w:rPr>
          <w:rFonts w:cstheme="minorHAnsi"/>
          <w:bCs/>
          <w:sz w:val="24"/>
          <w:szCs w:val="24"/>
          <w:lang w:eastAsia="ar-SA"/>
        </w:rPr>
        <w:t>Wojewódzki Szpital Neuropsychiatryczny im. dr. Emila Cyrana w Lublińcu</w:t>
      </w:r>
      <w:r w:rsidRPr="00F17B1C">
        <w:rPr>
          <w:rFonts w:cstheme="minorHAnsi"/>
          <w:bCs/>
          <w:sz w:val="24"/>
          <w:szCs w:val="24"/>
        </w:rPr>
        <w:t xml:space="preserve"> </w:t>
      </w:r>
      <w:r w:rsidRPr="00F17B1C">
        <w:rPr>
          <w:rFonts w:cstheme="minorHAnsi"/>
          <w:sz w:val="24"/>
          <w:szCs w:val="24"/>
        </w:rPr>
        <w:t xml:space="preserve">oświadczam, co następuje: </w:t>
      </w:r>
    </w:p>
    <w:p w14:paraId="590D11F3" w14:textId="77777777" w:rsidR="00D8651D" w:rsidRPr="00F17B1C" w:rsidRDefault="00D8651D" w:rsidP="006B5DAD">
      <w:pPr>
        <w:spacing w:before="120" w:after="120"/>
        <w:rPr>
          <w:rFonts w:cstheme="minorHAnsi"/>
          <w:sz w:val="24"/>
          <w:szCs w:val="24"/>
        </w:rPr>
      </w:pPr>
      <w:r w:rsidRPr="00F17B1C">
        <w:rPr>
          <w:rFonts w:cstheme="minorHAnsi"/>
          <w:bCs/>
          <w:sz w:val="24"/>
          <w:szCs w:val="24"/>
        </w:rPr>
        <w:t xml:space="preserve">Działając w imieniu i na rzecz podmiotów wspólnie ubiegających się o zamówienie </w:t>
      </w:r>
      <w:r w:rsidRPr="00F17B1C">
        <w:rPr>
          <w:rFonts w:cstheme="minorHAnsi"/>
          <w:bCs/>
          <w:i/>
          <w:iCs/>
          <w:sz w:val="24"/>
          <w:szCs w:val="24"/>
        </w:rPr>
        <w:t>(p</w:t>
      </w:r>
      <w:r w:rsidRPr="00F17B1C">
        <w:rPr>
          <w:i/>
          <w:iCs/>
          <w:sz w:val="24"/>
          <w:szCs w:val="24"/>
        </w:rPr>
        <w:t xml:space="preserve">odać imię, nazwisko osoby upoważnionej do reprezentowania podmiotów </w:t>
      </w:r>
      <w:r w:rsidRPr="00F17B1C">
        <w:rPr>
          <w:rFonts w:cstheme="minorHAnsi"/>
          <w:bCs/>
          <w:i/>
          <w:iCs/>
          <w:sz w:val="24"/>
          <w:szCs w:val="24"/>
        </w:rPr>
        <w:t>wspólnie ubiegających się o zamówienie</w:t>
      </w:r>
      <w:r w:rsidRPr="00F17B1C">
        <w:rPr>
          <w:rFonts w:cstheme="minorHAnsi"/>
          <w:bCs/>
          <w:sz w:val="24"/>
          <w:szCs w:val="24"/>
        </w:rPr>
        <w:t>)</w:t>
      </w:r>
      <w:r w:rsidRPr="00F17B1C">
        <w:rPr>
          <w:rFonts w:eastAsia="Trebuchet MS" w:cstheme="minorHAnsi"/>
          <w:sz w:val="24"/>
          <w:szCs w:val="24"/>
        </w:rPr>
        <w:t>:</w:t>
      </w:r>
    </w:p>
    <w:tbl>
      <w:tblPr>
        <w:tblW w:w="762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953"/>
        <w:gridCol w:w="668"/>
      </w:tblGrid>
      <w:tr w:rsidR="00D8651D" w:rsidRPr="00F17B1C" w14:paraId="0D8A1CF2" w14:textId="77777777" w:rsidTr="00EF0171">
        <w:trPr>
          <w:trHeight w:val="495"/>
        </w:trPr>
        <w:tc>
          <w:tcPr>
            <w:tcW w:w="6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5768B7D" w14:textId="77777777" w:rsidR="00D8651D" w:rsidRPr="00F17B1C" w:rsidRDefault="00D8651D" w:rsidP="00F17B1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D2300D" w14:textId="77777777" w:rsidR="00D8651D" w:rsidRPr="00F17B1C" w:rsidRDefault="00D8651D" w:rsidP="00F17B1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6CC2A4" w14:textId="77777777" w:rsidR="003548E2" w:rsidRDefault="00D8651D" w:rsidP="003548E2">
      <w:pPr>
        <w:spacing w:before="120" w:after="0"/>
        <w:rPr>
          <w:rFonts w:cstheme="minorHAnsi"/>
          <w:bCs/>
          <w:sz w:val="24"/>
          <w:szCs w:val="24"/>
        </w:rPr>
      </w:pPr>
      <w:r w:rsidRPr="00F17B1C">
        <w:rPr>
          <w:rFonts w:cstheme="minorHAnsi"/>
          <w:bCs/>
          <w:sz w:val="24"/>
          <w:szCs w:val="24"/>
        </w:rPr>
        <w:t>oświadczam, że</w:t>
      </w:r>
      <w:r w:rsidR="003548E2">
        <w:rPr>
          <w:rFonts w:cstheme="minorHAnsi"/>
          <w:bCs/>
          <w:sz w:val="24"/>
          <w:szCs w:val="24"/>
        </w:rPr>
        <w:t xml:space="preserve"> </w:t>
      </w:r>
      <w:r w:rsidR="004D7812" w:rsidRPr="003548E2">
        <w:rPr>
          <w:rFonts w:cstheme="minorHAnsi"/>
          <w:bCs/>
          <w:sz w:val="24"/>
          <w:szCs w:val="24"/>
        </w:rPr>
        <w:t>warunek</w:t>
      </w:r>
      <w:r w:rsidR="004D7812" w:rsidRPr="003548E2">
        <w:rPr>
          <w:bCs/>
          <w:sz w:val="24"/>
          <w:szCs w:val="24"/>
        </w:rPr>
        <w:t xml:space="preserve"> </w:t>
      </w:r>
      <w:r w:rsidR="006B5DAD" w:rsidRPr="003548E2">
        <w:rPr>
          <w:bCs/>
          <w:sz w:val="24"/>
          <w:szCs w:val="24"/>
        </w:rPr>
        <w:t xml:space="preserve">dotyczący uprawnień do prowadzenia określonej działalności gospodarczej lub zawodowej, </w:t>
      </w:r>
      <w:r w:rsidR="004D7812" w:rsidRPr="003548E2">
        <w:rPr>
          <w:rFonts w:cstheme="minorHAnsi"/>
          <w:bCs/>
          <w:sz w:val="24"/>
          <w:szCs w:val="24"/>
        </w:rPr>
        <w:t xml:space="preserve">opisany w </w:t>
      </w:r>
      <w:r w:rsidR="00075CDD" w:rsidRPr="003548E2">
        <w:rPr>
          <w:rFonts w:cstheme="minorHAnsi"/>
          <w:bCs/>
          <w:sz w:val="24"/>
          <w:szCs w:val="24"/>
        </w:rPr>
        <w:t>Rozdz</w:t>
      </w:r>
      <w:r w:rsidR="006B5DAD" w:rsidRPr="003548E2">
        <w:rPr>
          <w:rFonts w:cstheme="minorHAnsi"/>
          <w:bCs/>
          <w:sz w:val="24"/>
          <w:szCs w:val="24"/>
        </w:rPr>
        <w:t>iale</w:t>
      </w:r>
      <w:r w:rsidR="00075CDD" w:rsidRPr="003548E2">
        <w:rPr>
          <w:rFonts w:cstheme="minorHAnsi"/>
          <w:bCs/>
          <w:sz w:val="24"/>
          <w:szCs w:val="24"/>
        </w:rPr>
        <w:t xml:space="preserve"> VII pkt 2 </w:t>
      </w:r>
      <w:proofErr w:type="spellStart"/>
      <w:r w:rsidR="00075CDD" w:rsidRPr="003548E2">
        <w:rPr>
          <w:rFonts w:cstheme="minorHAnsi"/>
          <w:bCs/>
          <w:sz w:val="24"/>
          <w:szCs w:val="24"/>
        </w:rPr>
        <w:t>ppkt</w:t>
      </w:r>
      <w:proofErr w:type="spellEnd"/>
      <w:r w:rsidR="00075CDD" w:rsidRPr="003548E2">
        <w:rPr>
          <w:rFonts w:cstheme="minorHAnsi"/>
          <w:bCs/>
          <w:sz w:val="24"/>
          <w:szCs w:val="24"/>
        </w:rPr>
        <w:t xml:space="preserve"> </w:t>
      </w:r>
      <w:r w:rsidR="00F17B1C" w:rsidRPr="003548E2">
        <w:rPr>
          <w:rFonts w:cstheme="minorHAnsi"/>
          <w:bCs/>
          <w:sz w:val="24"/>
          <w:szCs w:val="24"/>
        </w:rPr>
        <w:t>2)</w:t>
      </w:r>
      <w:r w:rsidR="008D26BA" w:rsidRPr="003548E2">
        <w:rPr>
          <w:rFonts w:cstheme="minorHAnsi"/>
          <w:bCs/>
          <w:sz w:val="24"/>
          <w:szCs w:val="24"/>
        </w:rPr>
        <w:t xml:space="preserve"> </w:t>
      </w:r>
      <w:r w:rsidR="004D7812" w:rsidRPr="003548E2">
        <w:rPr>
          <w:rFonts w:cstheme="minorHAnsi"/>
          <w:bCs/>
          <w:sz w:val="24"/>
          <w:szCs w:val="24"/>
        </w:rPr>
        <w:t>SWZ</w:t>
      </w:r>
      <w:r w:rsidR="006B5DAD" w:rsidRPr="003548E2">
        <w:rPr>
          <w:rFonts w:cstheme="minorHAnsi"/>
          <w:bCs/>
          <w:sz w:val="24"/>
          <w:szCs w:val="24"/>
        </w:rPr>
        <w:t>,</w:t>
      </w:r>
      <w:r w:rsidR="004D7812" w:rsidRPr="003548E2">
        <w:rPr>
          <w:rFonts w:cstheme="minorHAnsi"/>
          <w:bCs/>
          <w:sz w:val="24"/>
          <w:szCs w:val="24"/>
        </w:rPr>
        <w:t xml:space="preserve"> spełnia/</w:t>
      </w:r>
      <w:proofErr w:type="spellStart"/>
      <w:r w:rsidR="004D7812" w:rsidRPr="003548E2">
        <w:rPr>
          <w:rFonts w:cstheme="minorHAnsi"/>
          <w:bCs/>
          <w:sz w:val="24"/>
          <w:szCs w:val="24"/>
        </w:rPr>
        <w:t>ają</w:t>
      </w:r>
      <w:proofErr w:type="spellEnd"/>
      <w:r w:rsidR="00CC68A0" w:rsidRPr="003548E2">
        <w:rPr>
          <w:rFonts w:cstheme="minorHAnsi"/>
          <w:bCs/>
          <w:sz w:val="24"/>
          <w:szCs w:val="24"/>
        </w:rPr>
        <w:t xml:space="preserve"> </w:t>
      </w:r>
    </w:p>
    <w:p w14:paraId="0F68EEB4" w14:textId="469C3A13" w:rsidR="004D7812" w:rsidRPr="003548E2" w:rsidRDefault="00CC68A0" w:rsidP="003548E2">
      <w:pPr>
        <w:spacing w:before="120" w:after="0"/>
        <w:rPr>
          <w:rFonts w:cstheme="minorHAnsi"/>
          <w:bCs/>
          <w:sz w:val="24"/>
          <w:szCs w:val="24"/>
        </w:rPr>
      </w:pPr>
      <w:r w:rsidRPr="003548E2">
        <w:rPr>
          <w:rFonts w:cstheme="minorHAnsi"/>
          <w:bCs/>
          <w:i/>
          <w:iCs/>
          <w:sz w:val="24"/>
          <w:szCs w:val="24"/>
        </w:rPr>
        <w:t>(</w:t>
      </w:r>
      <w:r w:rsidR="006B5DAD" w:rsidRPr="003548E2">
        <w:rPr>
          <w:rFonts w:cstheme="minorHAnsi"/>
          <w:bCs/>
          <w:i/>
          <w:iCs/>
          <w:color w:val="00B050"/>
          <w:sz w:val="24"/>
          <w:szCs w:val="24"/>
        </w:rPr>
        <w:t>należy wypisać w tabeli poszczególnych wykonawców spełniających powyższy warunek, np. członek konsorcjum, wspólnik spółki itp</w:t>
      </w:r>
      <w:r w:rsidR="006B5DAD" w:rsidRPr="003548E2">
        <w:rPr>
          <w:rFonts w:cstheme="minorHAnsi"/>
          <w:bCs/>
          <w:i/>
          <w:iCs/>
          <w:sz w:val="24"/>
          <w:szCs w:val="24"/>
        </w:rPr>
        <w:t>.)</w:t>
      </w:r>
    </w:p>
    <w:tbl>
      <w:tblPr>
        <w:tblStyle w:val="Tabela-Siatka"/>
        <w:tblW w:w="9104" w:type="dxa"/>
        <w:tblLook w:val="04A0" w:firstRow="1" w:lastRow="0" w:firstColumn="1" w:lastColumn="0" w:noHBand="0" w:noVBand="1"/>
      </w:tblPr>
      <w:tblGrid>
        <w:gridCol w:w="3544"/>
        <w:gridCol w:w="5560"/>
      </w:tblGrid>
      <w:tr w:rsidR="00366958" w:rsidRPr="00F17B1C" w14:paraId="4F39C727" w14:textId="77777777" w:rsidTr="00035AB0">
        <w:trPr>
          <w:trHeight w:val="387"/>
        </w:trPr>
        <w:tc>
          <w:tcPr>
            <w:tcW w:w="3544" w:type="dxa"/>
            <w:shd w:val="clear" w:color="auto" w:fill="F2F2F2" w:themeFill="background1" w:themeFillShade="F2"/>
          </w:tcPr>
          <w:p w14:paraId="36B1B823" w14:textId="77777777" w:rsidR="00F17B1C" w:rsidRDefault="004D7812" w:rsidP="003548E2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F17B1C">
              <w:rPr>
                <w:rFonts w:cstheme="minorHAnsi"/>
                <w:bCs/>
                <w:sz w:val="24"/>
                <w:szCs w:val="24"/>
              </w:rPr>
              <w:t xml:space="preserve">Wykonawca wspólnie ubiegający się o zamówienie </w:t>
            </w:r>
          </w:p>
          <w:p w14:paraId="5DFD08CF" w14:textId="6C37E0A3" w:rsidR="004D7812" w:rsidRPr="00F17B1C" w:rsidRDefault="004D7812" w:rsidP="003548E2">
            <w:pPr>
              <w:spacing w:line="276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548E2">
              <w:rPr>
                <w:rFonts w:cstheme="minorHAnsi"/>
                <w:bCs/>
                <w:color w:val="00B050"/>
                <w:sz w:val="24"/>
                <w:szCs w:val="24"/>
              </w:rPr>
              <w:t xml:space="preserve">(nazwa Wykonawcy) </w:t>
            </w:r>
          </w:p>
        </w:tc>
        <w:tc>
          <w:tcPr>
            <w:tcW w:w="5560" w:type="dxa"/>
            <w:shd w:val="clear" w:color="auto" w:fill="F2F2F2" w:themeFill="background1" w:themeFillShade="F2"/>
          </w:tcPr>
          <w:p w14:paraId="4F47CFA8" w14:textId="3528A043" w:rsidR="004D7812" w:rsidRPr="00F17B1C" w:rsidRDefault="004D7812" w:rsidP="003548E2">
            <w:pPr>
              <w:spacing w:line="276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F17B1C">
              <w:rPr>
                <w:rFonts w:cstheme="minorHAnsi"/>
                <w:bCs/>
                <w:sz w:val="24"/>
                <w:szCs w:val="24"/>
              </w:rPr>
              <w:t xml:space="preserve">Rodzaj </w:t>
            </w:r>
            <w:r w:rsidR="00F17B1C" w:rsidRPr="00F17B1C">
              <w:rPr>
                <w:rFonts w:cstheme="minorHAnsi"/>
                <w:b/>
                <w:sz w:val="24"/>
                <w:szCs w:val="24"/>
              </w:rPr>
              <w:t>dostaw</w:t>
            </w:r>
            <w:r w:rsidRPr="00F17B1C">
              <w:rPr>
                <w:rFonts w:cstheme="minorHAnsi"/>
                <w:bCs/>
                <w:sz w:val="24"/>
                <w:szCs w:val="24"/>
              </w:rPr>
              <w:t xml:space="preserve"> wykonywanych przez Wykonawcę </w:t>
            </w:r>
          </w:p>
          <w:p w14:paraId="10F62D6F" w14:textId="77777777" w:rsidR="004D7812" w:rsidRPr="00F17B1C" w:rsidRDefault="004D7812" w:rsidP="003548E2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3548E2">
              <w:rPr>
                <w:rFonts w:cstheme="minorHAnsi"/>
                <w:bCs/>
                <w:i/>
                <w:iCs/>
                <w:color w:val="00B050"/>
                <w:sz w:val="24"/>
                <w:szCs w:val="24"/>
              </w:rPr>
              <w:t>(Wskazać dokładny zakres zgodny z opisem wynikającym z SWZ)</w:t>
            </w:r>
          </w:p>
        </w:tc>
      </w:tr>
      <w:tr w:rsidR="00366958" w:rsidRPr="00F17B1C" w14:paraId="51B69FA7" w14:textId="77777777" w:rsidTr="00035AB0">
        <w:trPr>
          <w:trHeight w:val="451"/>
        </w:trPr>
        <w:tc>
          <w:tcPr>
            <w:tcW w:w="3544" w:type="dxa"/>
          </w:tcPr>
          <w:p w14:paraId="7699F61C" w14:textId="77777777" w:rsidR="004D7812" w:rsidRPr="00F17B1C" w:rsidRDefault="004D7812" w:rsidP="003548E2">
            <w:pPr>
              <w:spacing w:before="120" w:line="276" w:lineRule="auto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5560" w:type="dxa"/>
          </w:tcPr>
          <w:p w14:paraId="0B83934D" w14:textId="77777777" w:rsidR="004D7812" w:rsidRPr="00F17B1C" w:rsidRDefault="004D7812" w:rsidP="003548E2">
            <w:pPr>
              <w:spacing w:before="120" w:line="276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366958" w:rsidRPr="00F17B1C" w14:paraId="3AED3CDF" w14:textId="77777777" w:rsidTr="00035AB0">
        <w:trPr>
          <w:trHeight w:val="446"/>
        </w:trPr>
        <w:tc>
          <w:tcPr>
            <w:tcW w:w="3544" w:type="dxa"/>
          </w:tcPr>
          <w:p w14:paraId="6617A9B9" w14:textId="77777777" w:rsidR="004D7812" w:rsidRPr="00F17B1C" w:rsidRDefault="004D7812" w:rsidP="003548E2">
            <w:pPr>
              <w:spacing w:before="120" w:line="276" w:lineRule="auto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5560" w:type="dxa"/>
          </w:tcPr>
          <w:p w14:paraId="34D7192A" w14:textId="77777777" w:rsidR="004D7812" w:rsidRPr="00F17B1C" w:rsidRDefault="004D7812" w:rsidP="003548E2">
            <w:pPr>
              <w:spacing w:before="120" w:line="276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01471304" w14:textId="77777777" w:rsidR="00D8651D" w:rsidRPr="00F17B1C" w:rsidRDefault="00D8651D" w:rsidP="00F17B1C">
      <w:pPr>
        <w:spacing w:after="0"/>
        <w:jc w:val="both"/>
        <w:rPr>
          <w:rFonts w:eastAsia="Times New Roman" w:cstheme="minorHAnsi"/>
          <w:sz w:val="24"/>
          <w:szCs w:val="24"/>
        </w:rPr>
      </w:pPr>
    </w:p>
    <w:sectPr w:rsidR="00D8651D" w:rsidRPr="00F17B1C" w:rsidSect="00220504">
      <w:headerReference w:type="default" r:id="rId8"/>
      <w:footerReference w:type="default" r:id="rId9"/>
      <w:pgSz w:w="11907" w:h="16839" w:code="9"/>
      <w:pgMar w:top="1134" w:right="1417" w:bottom="993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D9A0E" w14:textId="77777777" w:rsidR="00220504" w:rsidRDefault="00220504" w:rsidP="00356C65">
      <w:pPr>
        <w:spacing w:after="0" w:line="240" w:lineRule="auto"/>
      </w:pPr>
      <w:r>
        <w:separator/>
      </w:r>
    </w:p>
  </w:endnote>
  <w:endnote w:type="continuationSeparator" w:id="0">
    <w:p w14:paraId="084C31FE" w14:textId="77777777" w:rsidR="00220504" w:rsidRDefault="00220504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7539256"/>
      <w:docPartObj>
        <w:docPartGallery w:val="Page Numbers (Bottom of Page)"/>
        <w:docPartUnique/>
      </w:docPartObj>
    </w:sdtPr>
    <w:sdtEndPr/>
    <w:sdtContent>
      <w:p w14:paraId="3EBBC94A" w14:textId="77777777" w:rsidR="009442E8" w:rsidRDefault="009442E8" w:rsidP="0096064C">
        <w:pPr>
          <w:pStyle w:val="Stopka"/>
          <w:spacing w:before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C35">
          <w:rPr>
            <w:noProof/>
          </w:rPr>
          <w:t>1</w:t>
        </w:r>
        <w:r>
          <w:fldChar w:fldCharType="end"/>
        </w:r>
      </w:p>
    </w:sdtContent>
  </w:sdt>
  <w:p w14:paraId="4525DF8B" w14:textId="77777777" w:rsidR="009442E8" w:rsidRDefault="00944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06670" w14:textId="77777777" w:rsidR="00220504" w:rsidRDefault="00220504" w:rsidP="00356C65">
      <w:pPr>
        <w:spacing w:after="0" w:line="240" w:lineRule="auto"/>
      </w:pPr>
      <w:r>
        <w:separator/>
      </w:r>
    </w:p>
  </w:footnote>
  <w:footnote w:type="continuationSeparator" w:id="0">
    <w:p w14:paraId="3BFF6EB1" w14:textId="77777777" w:rsidR="00220504" w:rsidRDefault="00220504" w:rsidP="0035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C907A" w14:textId="2AC1348E" w:rsidR="003E6585" w:rsidRPr="005D749D" w:rsidRDefault="005D749D" w:rsidP="005D749D">
    <w:pPr>
      <w:rPr>
        <w:rFonts w:eastAsia="Calibri" w:cstheme="minorHAnsi"/>
        <w:b/>
        <w:bCs/>
        <w:i/>
        <w:iCs/>
        <w:color w:val="434343"/>
      </w:rPr>
    </w:pPr>
    <w:bookmarkStart w:id="2" w:name="_Hlk77931539"/>
    <w:bookmarkStart w:id="3" w:name="_Hlk77931540"/>
    <w:bookmarkStart w:id="4" w:name="_Hlk77931555"/>
    <w:bookmarkStart w:id="5" w:name="_Hlk77931556"/>
    <w:r w:rsidRPr="005D749D">
      <w:rPr>
        <w:rFonts w:eastAsia="Calibri" w:cstheme="minorHAnsi"/>
        <w:b/>
        <w:bCs/>
        <w:i/>
        <w:iCs/>
        <w:color w:val="434343"/>
      </w:rPr>
      <w:t xml:space="preserve">Nr postępowania: </w:t>
    </w:r>
    <w:r w:rsidRPr="009F50EA">
      <w:rPr>
        <w:rFonts w:eastAsia="Calibri" w:cstheme="minorHAnsi"/>
        <w:b/>
        <w:bCs/>
        <w:i/>
        <w:iCs/>
        <w:color w:val="434343"/>
      </w:rPr>
      <w:t>AZP.</w:t>
    </w:r>
    <w:bookmarkEnd w:id="2"/>
    <w:bookmarkEnd w:id="3"/>
    <w:bookmarkEnd w:id="4"/>
    <w:bookmarkEnd w:id="5"/>
    <w:r w:rsidR="00734C35">
      <w:rPr>
        <w:rFonts w:eastAsia="Calibri" w:cstheme="minorHAnsi"/>
        <w:b/>
        <w:bCs/>
        <w:i/>
        <w:iCs/>
        <w:color w:val="434343"/>
      </w:rPr>
      <w:t>261.1.202</w:t>
    </w:r>
    <w:r w:rsidR="008D420B">
      <w:rPr>
        <w:rFonts w:eastAsia="Calibri" w:cstheme="minorHAnsi"/>
        <w:b/>
        <w:bCs/>
        <w:i/>
        <w:iCs/>
        <w:color w:val="434343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150013"/>
    <w:name w:val="WW8Num4"/>
    <w:lvl w:ilvl="0">
      <w:start w:val="1"/>
      <w:numFmt w:val="upperRoman"/>
      <w:lvlText w:val="%1."/>
      <w:lvlJc w:val="right"/>
      <w:pPr>
        <w:ind w:left="72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4BB2719"/>
    <w:multiLevelType w:val="hybridMultilevel"/>
    <w:tmpl w:val="53322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EC55DC"/>
    <w:multiLevelType w:val="hybridMultilevel"/>
    <w:tmpl w:val="FA8452CA"/>
    <w:lvl w:ilvl="0" w:tplc="0F24210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8046E"/>
    <w:multiLevelType w:val="hybridMultilevel"/>
    <w:tmpl w:val="1980A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20E7F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" w15:restartNumberingAfterBreak="0">
    <w:nsid w:val="2AA12E54"/>
    <w:multiLevelType w:val="multilevel"/>
    <w:tmpl w:val="0CFC8012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C271A89"/>
    <w:multiLevelType w:val="hybridMultilevel"/>
    <w:tmpl w:val="9C1C54F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5CE792E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B446C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E6D6A"/>
    <w:multiLevelType w:val="hybridMultilevel"/>
    <w:tmpl w:val="F800AB54"/>
    <w:lvl w:ilvl="0" w:tplc="533816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7C00CE4"/>
    <w:multiLevelType w:val="hybridMultilevel"/>
    <w:tmpl w:val="5956AE3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7597D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B56B2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7" w15:restartNumberingAfterBreak="0">
    <w:nsid w:val="4AAA1650"/>
    <w:multiLevelType w:val="hybridMultilevel"/>
    <w:tmpl w:val="3ECA3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F2EB8"/>
    <w:multiLevelType w:val="hybridMultilevel"/>
    <w:tmpl w:val="F092BB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8021A71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C761B"/>
    <w:multiLevelType w:val="hybridMultilevel"/>
    <w:tmpl w:val="3F2E40D4"/>
    <w:lvl w:ilvl="0" w:tplc="26584E68">
      <w:start w:val="1"/>
      <w:numFmt w:val="lowerLetter"/>
      <w:lvlText w:val="%1)"/>
      <w:lvlJc w:val="left"/>
      <w:pPr>
        <w:ind w:left="4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1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9E45DE"/>
    <w:multiLevelType w:val="hybridMultilevel"/>
    <w:tmpl w:val="82321A8A"/>
    <w:lvl w:ilvl="0" w:tplc="FAFAD0E6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ED0246"/>
    <w:multiLevelType w:val="hybridMultilevel"/>
    <w:tmpl w:val="87763310"/>
    <w:lvl w:ilvl="0" w:tplc="334692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C76348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FC1910"/>
    <w:multiLevelType w:val="hybridMultilevel"/>
    <w:tmpl w:val="A3768F54"/>
    <w:lvl w:ilvl="0" w:tplc="0E7607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12535E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8" w15:restartNumberingAfterBreak="0">
    <w:nsid w:val="7D131290"/>
    <w:multiLevelType w:val="hybridMultilevel"/>
    <w:tmpl w:val="AF3402B0"/>
    <w:lvl w:ilvl="0" w:tplc="11E8640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7670616">
    <w:abstractNumId w:val="25"/>
  </w:num>
  <w:num w:numId="2" w16cid:durableId="1099833849">
    <w:abstractNumId w:val="11"/>
  </w:num>
  <w:num w:numId="3" w16cid:durableId="805509417">
    <w:abstractNumId w:val="26"/>
  </w:num>
  <w:num w:numId="4" w16cid:durableId="1518304703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66479">
    <w:abstractNumId w:val="21"/>
  </w:num>
  <w:num w:numId="6" w16cid:durableId="1313217223">
    <w:abstractNumId w:val="0"/>
  </w:num>
  <w:num w:numId="7" w16cid:durableId="883634661">
    <w:abstractNumId w:val="24"/>
  </w:num>
  <w:num w:numId="8" w16cid:durableId="1891067025">
    <w:abstractNumId w:val="6"/>
  </w:num>
  <w:num w:numId="9" w16cid:durableId="1185170154">
    <w:abstractNumId w:val="19"/>
  </w:num>
  <w:num w:numId="10" w16cid:durableId="272447883">
    <w:abstractNumId w:val="12"/>
  </w:num>
  <w:num w:numId="11" w16cid:durableId="251396728">
    <w:abstractNumId w:val="8"/>
  </w:num>
  <w:num w:numId="12" w16cid:durableId="111680862">
    <w:abstractNumId w:val="17"/>
  </w:num>
  <w:num w:numId="13" w16cid:durableId="1088690570">
    <w:abstractNumId w:val="15"/>
  </w:num>
  <w:num w:numId="14" w16cid:durableId="318389709">
    <w:abstractNumId w:val="20"/>
  </w:num>
  <w:num w:numId="15" w16cid:durableId="1748188520">
    <w:abstractNumId w:val="28"/>
  </w:num>
  <w:num w:numId="16" w16cid:durableId="1341926440">
    <w:abstractNumId w:val="7"/>
  </w:num>
  <w:num w:numId="17" w16cid:durableId="1693412687">
    <w:abstractNumId w:val="22"/>
  </w:num>
  <w:num w:numId="18" w16cid:durableId="388462945">
    <w:abstractNumId w:val="13"/>
  </w:num>
  <w:num w:numId="19" w16cid:durableId="1562641568">
    <w:abstractNumId w:val="9"/>
  </w:num>
  <w:num w:numId="20" w16cid:durableId="78723122">
    <w:abstractNumId w:val="16"/>
  </w:num>
  <w:num w:numId="21" w16cid:durableId="1533952416">
    <w:abstractNumId w:val="27"/>
  </w:num>
  <w:num w:numId="22" w16cid:durableId="970985312">
    <w:abstractNumId w:val="10"/>
  </w:num>
  <w:num w:numId="23" w16cid:durableId="7200607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6278979">
    <w:abstractNumId w:val="23"/>
  </w:num>
  <w:num w:numId="25" w16cid:durableId="385491522">
    <w:abstractNumId w:val="14"/>
  </w:num>
  <w:num w:numId="26" w16cid:durableId="1331448467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C65"/>
    <w:rsid w:val="000011DB"/>
    <w:rsid w:val="00015890"/>
    <w:rsid w:val="0001621E"/>
    <w:rsid w:val="00017097"/>
    <w:rsid w:val="00020C58"/>
    <w:rsid w:val="000212B3"/>
    <w:rsid w:val="00021BD8"/>
    <w:rsid w:val="00023974"/>
    <w:rsid w:val="00030A47"/>
    <w:rsid w:val="000350A7"/>
    <w:rsid w:val="00035AB0"/>
    <w:rsid w:val="00037117"/>
    <w:rsid w:val="00043AED"/>
    <w:rsid w:val="00051C44"/>
    <w:rsid w:val="0005336B"/>
    <w:rsid w:val="00062DA7"/>
    <w:rsid w:val="00063F64"/>
    <w:rsid w:val="00064271"/>
    <w:rsid w:val="000647C2"/>
    <w:rsid w:val="00070AB5"/>
    <w:rsid w:val="00073A3F"/>
    <w:rsid w:val="00075CDD"/>
    <w:rsid w:val="00076491"/>
    <w:rsid w:val="00076D87"/>
    <w:rsid w:val="00077F6C"/>
    <w:rsid w:val="00081952"/>
    <w:rsid w:val="00083737"/>
    <w:rsid w:val="000837A1"/>
    <w:rsid w:val="000A3096"/>
    <w:rsid w:val="000A62F8"/>
    <w:rsid w:val="000B28C9"/>
    <w:rsid w:val="000B75CB"/>
    <w:rsid w:val="000C0193"/>
    <w:rsid w:val="000C22EA"/>
    <w:rsid w:val="000C65E9"/>
    <w:rsid w:val="000D48DD"/>
    <w:rsid w:val="000D69EC"/>
    <w:rsid w:val="000E3583"/>
    <w:rsid w:val="000E6805"/>
    <w:rsid w:val="000F52F4"/>
    <w:rsid w:val="000F6138"/>
    <w:rsid w:val="000F7654"/>
    <w:rsid w:val="000F7FFB"/>
    <w:rsid w:val="00101A79"/>
    <w:rsid w:val="00101E01"/>
    <w:rsid w:val="001022F3"/>
    <w:rsid w:val="0010286B"/>
    <w:rsid w:val="001029B3"/>
    <w:rsid w:val="00104749"/>
    <w:rsid w:val="00112750"/>
    <w:rsid w:val="00115BE1"/>
    <w:rsid w:val="00124129"/>
    <w:rsid w:val="0012598B"/>
    <w:rsid w:val="001311FD"/>
    <w:rsid w:val="0013278E"/>
    <w:rsid w:val="001430A5"/>
    <w:rsid w:val="0014518A"/>
    <w:rsid w:val="001467E1"/>
    <w:rsid w:val="00147C3B"/>
    <w:rsid w:val="001538B5"/>
    <w:rsid w:val="001563EB"/>
    <w:rsid w:val="001658D6"/>
    <w:rsid w:val="00167035"/>
    <w:rsid w:val="00167043"/>
    <w:rsid w:val="001734C4"/>
    <w:rsid w:val="0017500A"/>
    <w:rsid w:val="00176534"/>
    <w:rsid w:val="00177059"/>
    <w:rsid w:val="001775F7"/>
    <w:rsid w:val="0018428F"/>
    <w:rsid w:val="0019788F"/>
    <w:rsid w:val="001A01BA"/>
    <w:rsid w:val="001A4CDC"/>
    <w:rsid w:val="001A532E"/>
    <w:rsid w:val="001B139D"/>
    <w:rsid w:val="001B274F"/>
    <w:rsid w:val="001B399C"/>
    <w:rsid w:val="001B6F7F"/>
    <w:rsid w:val="001C215A"/>
    <w:rsid w:val="001C3DB4"/>
    <w:rsid w:val="001C75EC"/>
    <w:rsid w:val="001D0ED0"/>
    <w:rsid w:val="001D26C1"/>
    <w:rsid w:val="001D36D9"/>
    <w:rsid w:val="001D4E46"/>
    <w:rsid w:val="001E1865"/>
    <w:rsid w:val="001F21CA"/>
    <w:rsid w:val="001F2AB2"/>
    <w:rsid w:val="001F2C1E"/>
    <w:rsid w:val="001F2E1C"/>
    <w:rsid w:val="00205314"/>
    <w:rsid w:val="0020567B"/>
    <w:rsid w:val="00212372"/>
    <w:rsid w:val="00215703"/>
    <w:rsid w:val="00217867"/>
    <w:rsid w:val="00220504"/>
    <w:rsid w:val="002233B7"/>
    <w:rsid w:val="00236766"/>
    <w:rsid w:val="00245DE3"/>
    <w:rsid w:val="00254270"/>
    <w:rsid w:val="00256E9D"/>
    <w:rsid w:val="002605A9"/>
    <w:rsid w:val="00262CE7"/>
    <w:rsid w:val="00267C60"/>
    <w:rsid w:val="0027060D"/>
    <w:rsid w:val="002707DF"/>
    <w:rsid w:val="00271F61"/>
    <w:rsid w:val="002722F6"/>
    <w:rsid w:val="0027400C"/>
    <w:rsid w:val="002741AA"/>
    <w:rsid w:val="002763FC"/>
    <w:rsid w:val="00276CD6"/>
    <w:rsid w:val="00277605"/>
    <w:rsid w:val="00282213"/>
    <w:rsid w:val="00287B45"/>
    <w:rsid w:val="00287C7B"/>
    <w:rsid w:val="00290365"/>
    <w:rsid w:val="002938F5"/>
    <w:rsid w:val="002B441C"/>
    <w:rsid w:val="002C42C3"/>
    <w:rsid w:val="002C50CB"/>
    <w:rsid w:val="002C5BB6"/>
    <w:rsid w:val="002C6A9A"/>
    <w:rsid w:val="002C736B"/>
    <w:rsid w:val="002D1F2D"/>
    <w:rsid w:val="002D68FD"/>
    <w:rsid w:val="002E1212"/>
    <w:rsid w:val="002E51B2"/>
    <w:rsid w:val="002E7859"/>
    <w:rsid w:val="002F7E1F"/>
    <w:rsid w:val="003030AE"/>
    <w:rsid w:val="00303325"/>
    <w:rsid w:val="00304A96"/>
    <w:rsid w:val="003069DF"/>
    <w:rsid w:val="00314553"/>
    <w:rsid w:val="00320C4E"/>
    <w:rsid w:val="00321C49"/>
    <w:rsid w:val="00322496"/>
    <w:rsid w:val="00325219"/>
    <w:rsid w:val="0032722C"/>
    <w:rsid w:val="00330F1A"/>
    <w:rsid w:val="0033132F"/>
    <w:rsid w:val="003351A3"/>
    <w:rsid w:val="003356C5"/>
    <w:rsid w:val="00344562"/>
    <w:rsid w:val="003470D0"/>
    <w:rsid w:val="00350999"/>
    <w:rsid w:val="003531DA"/>
    <w:rsid w:val="00353B17"/>
    <w:rsid w:val="003548E2"/>
    <w:rsid w:val="00356C65"/>
    <w:rsid w:val="00360564"/>
    <w:rsid w:val="00361513"/>
    <w:rsid w:val="00363897"/>
    <w:rsid w:val="00366748"/>
    <w:rsid w:val="00366958"/>
    <w:rsid w:val="003702F1"/>
    <w:rsid w:val="00372BAF"/>
    <w:rsid w:val="00373718"/>
    <w:rsid w:val="00377928"/>
    <w:rsid w:val="0038082A"/>
    <w:rsid w:val="00380EAD"/>
    <w:rsid w:val="003831C5"/>
    <w:rsid w:val="00395438"/>
    <w:rsid w:val="003A357A"/>
    <w:rsid w:val="003A392F"/>
    <w:rsid w:val="003B1ADF"/>
    <w:rsid w:val="003B5244"/>
    <w:rsid w:val="003B620C"/>
    <w:rsid w:val="003C280C"/>
    <w:rsid w:val="003C54CD"/>
    <w:rsid w:val="003C5AB9"/>
    <w:rsid w:val="003C7072"/>
    <w:rsid w:val="003C7177"/>
    <w:rsid w:val="003D2577"/>
    <w:rsid w:val="003D4BAB"/>
    <w:rsid w:val="003E4F1A"/>
    <w:rsid w:val="003E6585"/>
    <w:rsid w:val="003E69F3"/>
    <w:rsid w:val="003F013A"/>
    <w:rsid w:val="003F3ED9"/>
    <w:rsid w:val="003F7057"/>
    <w:rsid w:val="00404BD3"/>
    <w:rsid w:val="004052F8"/>
    <w:rsid w:val="00413330"/>
    <w:rsid w:val="004210AA"/>
    <w:rsid w:val="0042323D"/>
    <w:rsid w:val="004245EC"/>
    <w:rsid w:val="00426741"/>
    <w:rsid w:val="00427553"/>
    <w:rsid w:val="00432160"/>
    <w:rsid w:val="004356BF"/>
    <w:rsid w:val="00436E61"/>
    <w:rsid w:val="00437317"/>
    <w:rsid w:val="00446B45"/>
    <w:rsid w:val="0045007D"/>
    <w:rsid w:val="00453FB5"/>
    <w:rsid w:val="00456B95"/>
    <w:rsid w:val="004574FC"/>
    <w:rsid w:val="00464C0E"/>
    <w:rsid w:val="004671C8"/>
    <w:rsid w:val="00473E59"/>
    <w:rsid w:val="00487C83"/>
    <w:rsid w:val="0049030E"/>
    <w:rsid w:val="00490411"/>
    <w:rsid w:val="004921C4"/>
    <w:rsid w:val="00497B21"/>
    <w:rsid w:val="004A1343"/>
    <w:rsid w:val="004A3C3C"/>
    <w:rsid w:val="004A4D7A"/>
    <w:rsid w:val="004A5227"/>
    <w:rsid w:val="004C4CF1"/>
    <w:rsid w:val="004D0A25"/>
    <w:rsid w:val="004D568C"/>
    <w:rsid w:val="004D7812"/>
    <w:rsid w:val="004D7F83"/>
    <w:rsid w:val="004E54F0"/>
    <w:rsid w:val="004E587B"/>
    <w:rsid w:val="004F21F1"/>
    <w:rsid w:val="004F2A5C"/>
    <w:rsid w:val="004F4CFE"/>
    <w:rsid w:val="004F7300"/>
    <w:rsid w:val="004F7487"/>
    <w:rsid w:val="005000A3"/>
    <w:rsid w:val="00507488"/>
    <w:rsid w:val="0050764B"/>
    <w:rsid w:val="0050778B"/>
    <w:rsid w:val="00513F82"/>
    <w:rsid w:val="005329D0"/>
    <w:rsid w:val="00540CBD"/>
    <w:rsid w:val="0054386F"/>
    <w:rsid w:val="00543E40"/>
    <w:rsid w:val="0054453F"/>
    <w:rsid w:val="005469C0"/>
    <w:rsid w:val="0054762B"/>
    <w:rsid w:val="00552885"/>
    <w:rsid w:val="0055492A"/>
    <w:rsid w:val="005665F2"/>
    <w:rsid w:val="0057195C"/>
    <w:rsid w:val="005728D6"/>
    <w:rsid w:val="00574088"/>
    <w:rsid w:val="005905A6"/>
    <w:rsid w:val="005930FE"/>
    <w:rsid w:val="00594462"/>
    <w:rsid w:val="0059479D"/>
    <w:rsid w:val="00595A82"/>
    <w:rsid w:val="00597C08"/>
    <w:rsid w:val="005A32AA"/>
    <w:rsid w:val="005A65FD"/>
    <w:rsid w:val="005B43FF"/>
    <w:rsid w:val="005B701D"/>
    <w:rsid w:val="005C6136"/>
    <w:rsid w:val="005C6785"/>
    <w:rsid w:val="005C75AB"/>
    <w:rsid w:val="005D1102"/>
    <w:rsid w:val="005D2DE8"/>
    <w:rsid w:val="005D47E1"/>
    <w:rsid w:val="005D749D"/>
    <w:rsid w:val="005E0660"/>
    <w:rsid w:val="005E15ED"/>
    <w:rsid w:val="005E16E0"/>
    <w:rsid w:val="005E390E"/>
    <w:rsid w:val="005E49F9"/>
    <w:rsid w:val="005E4D71"/>
    <w:rsid w:val="005E70BE"/>
    <w:rsid w:val="005E7AB5"/>
    <w:rsid w:val="005F14CA"/>
    <w:rsid w:val="005F1904"/>
    <w:rsid w:val="005F32BA"/>
    <w:rsid w:val="005F4B20"/>
    <w:rsid w:val="00600273"/>
    <w:rsid w:val="0060412E"/>
    <w:rsid w:val="0060561C"/>
    <w:rsid w:val="006115AF"/>
    <w:rsid w:val="00611F87"/>
    <w:rsid w:val="00613237"/>
    <w:rsid w:val="0061510E"/>
    <w:rsid w:val="00615711"/>
    <w:rsid w:val="00617C63"/>
    <w:rsid w:val="00620922"/>
    <w:rsid w:val="006228D1"/>
    <w:rsid w:val="006244E0"/>
    <w:rsid w:val="00633CFF"/>
    <w:rsid w:val="00634040"/>
    <w:rsid w:val="00640706"/>
    <w:rsid w:val="006452C7"/>
    <w:rsid w:val="00647563"/>
    <w:rsid w:val="006510D5"/>
    <w:rsid w:val="006513ED"/>
    <w:rsid w:val="00651E12"/>
    <w:rsid w:val="00652DEF"/>
    <w:rsid w:val="006536D7"/>
    <w:rsid w:val="00663BE6"/>
    <w:rsid w:val="0066627C"/>
    <w:rsid w:val="00667A9D"/>
    <w:rsid w:val="00672ACC"/>
    <w:rsid w:val="00673EFB"/>
    <w:rsid w:val="00674527"/>
    <w:rsid w:val="0068008D"/>
    <w:rsid w:val="00681EEF"/>
    <w:rsid w:val="00683E0D"/>
    <w:rsid w:val="006852DF"/>
    <w:rsid w:val="006856AE"/>
    <w:rsid w:val="00696525"/>
    <w:rsid w:val="00697943"/>
    <w:rsid w:val="006A145E"/>
    <w:rsid w:val="006A33FA"/>
    <w:rsid w:val="006A424F"/>
    <w:rsid w:val="006A6ADC"/>
    <w:rsid w:val="006B5DAD"/>
    <w:rsid w:val="006C1603"/>
    <w:rsid w:val="006C1AAA"/>
    <w:rsid w:val="006C476D"/>
    <w:rsid w:val="006C4F35"/>
    <w:rsid w:val="006D117A"/>
    <w:rsid w:val="006D2445"/>
    <w:rsid w:val="006D263A"/>
    <w:rsid w:val="006D4446"/>
    <w:rsid w:val="006D7325"/>
    <w:rsid w:val="006E2107"/>
    <w:rsid w:val="006E2E36"/>
    <w:rsid w:val="006E7009"/>
    <w:rsid w:val="006E7695"/>
    <w:rsid w:val="0070022F"/>
    <w:rsid w:val="00701E3B"/>
    <w:rsid w:val="00702875"/>
    <w:rsid w:val="007070AC"/>
    <w:rsid w:val="00717782"/>
    <w:rsid w:val="00717C71"/>
    <w:rsid w:val="00721478"/>
    <w:rsid w:val="0072388E"/>
    <w:rsid w:val="007259F9"/>
    <w:rsid w:val="00726157"/>
    <w:rsid w:val="00726CC8"/>
    <w:rsid w:val="00730E73"/>
    <w:rsid w:val="0073226C"/>
    <w:rsid w:val="00734C35"/>
    <w:rsid w:val="00736769"/>
    <w:rsid w:val="0074066F"/>
    <w:rsid w:val="00747039"/>
    <w:rsid w:val="007472F5"/>
    <w:rsid w:val="00752E60"/>
    <w:rsid w:val="00756CBB"/>
    <w:rsid w:val="00760BEB"/>
    <w:rsid w:val="00763779"/>
    <w:rsid w:val="00763F16"/>
    <w:rsid w:val="00772392"/>
    <w:rsid w:val="00772E86"/>
    <w:rsid w:val="007747F7"/>
    <w:rsid w:val="00774907"/>
    <w:rsid w:val="007756AD"/>
    <w:rsid w:val="00775E83"/>
    <w:rsid w:val="00785328"/>
    <w:rsid w:val="007A2EE6"/>
    <w:rsid w:val="007A457B"/>
    <w:rsid w:val="007A5418"/>
    <w:rsid w:val="007A76CA"/>
    <w:rsid w:val="007B1485"/>
    <w:rsid w:val="007B4A8C"/>
    <w:rsid w:val="007C354A"/>
    <w:rsid w:val="007D18F3"/>
    <w:rsid w:val="007D3DEC"/>
    <w:rsid w:val="007E208E"/>
    <w:rsid w:val="007F08B4"/>
    <w:rsid w:val="007F1F01"/>
    <w:rsid w:val="007F663F"/>
    <w:rsid w:val="008004E7"/>
    <w:rsid w:val="00810DE9"/>
    <w:rsid w:val="008118B2"/>
    <w:rsid w:val="00816D47"/>
    <w:rsid w:val="00824C94"/>
    <w:rsid w:val="00824E43"/>
    <w:rsid w:val="00827936"/>
    <w:rsid w:val="00837BE6"/>
    <w:rsid w:val="00847EF6"/>
    <w:rsid w:val="00850E6E"/>
    <w:rsid w:val="00855179"/>
    <w:rsid w:val="008576E8"/>
    <w:rsid w:val="00860198"/>
    <w:rsid w:val="008659A7"/>
    <w:rsid w:val="008662F6"/>
    <w:rsid w:val="00870B02"/>
    <w:rsid w:val="00872332"/>
    <w:rsid w:val="00872EB2"/>
    <w:rsid w:val="008735C4"/>
    <w:rsid w:val="0087409F"/>
    <w:rsid w:val="00877A74"/>
    <w:rsid w:val="00880FBD"/>
    <w:rsid w:val="00882BE9"/>
    <w:rsid w:val="00884313"/>
    <w:rsid w:val="00885F5F"/>
    <w:rsid w:val="008A4046"/>
    <w:rsid w:val="008A736E"/>
    <w:rsid w:val="008B0C68"/>
    <w:rsid w:val="008B6B18"/>
    <w:rsid w:val="008B6DB9"/>
    <w:rsid w:val="008C36A3"/>
    <w:rsid w:val="008C3E35"/>
    <w:rsid w:val="008C4B35"/>
    <w:rsid w:val="008D26BA"/>
    <w:rsid w:val="008D420B"/>
    <w:rsid w:val="008D4BF9"/>
    <w:rsid w:val="008D625C"/>
    <w:rsid w:val="008D6347"/>
    <w:rsid w:val="008E47EA"/>
    <w:rsid w:val="008E5F62"/>
    <w:rsid w:val="008E763C"/>
    <w:rsid w:val="008F0498"/>
    <w:rsid w:val="008F1C29"/>
    <w:rsid w:val="008F1F9B"/>
    <w:rsid w:val="008F3F7B"/>
    <w:rsid w:val="008F4A22"/>
    <w:rsid w:val="008F4C5B"/>
    <w:rsid w:val="008F763D"/>
    <w:rsid w:val="0090228F"/>
    <w:rsid w:val="00902C90"/>
    <w:rsid w:val="00911187"/>
    <w:rsid w:val="00912426"/>
    <w:rsid w:val="009150B7"/>
    <w:rsid w:val="00916350"/>
    <w:rsid w:val="009254BA"/>
    <w:rsid w:val="009360DD"/>
    <w:rsid w:val="00936344"/>
    <w:rsid w:val="00936787"/>
    <w:rsid w:val="0094088B"/>
    <w:rsid w:val="0094112F"/>
    <w:rsid w:val="009442E8"/>
    <w:rsid w:val="00945459"/>
    <w:rsid w:val="0094620B"/>
    <w:rsid w:val="009506FA"/>
    <w:rsid w:val="009560AF"/>
    <w:rsid w:val="0096064C"/>
    <w:rsid w:val="0096326F"/>
    <w:rsid w:val="009638E9"/>
    <w:rsid w:val="0097567B"/>
    <w:rsid w:val="00977786"/>
    <w:rsid w:val="00980414"/>
    <w:rsid w:val="00981353"/>
    <w:rsid w:val="00982AF3"/>
    <w:rsid w:val="009846AB"/>
    <w:rsid w:val="00987030"/>
    <w:rsid w:val="00990D02"/>
    <w:rsid w:val="009A21CB"/>
    <w:rsid w:val="009A3831"/>
    <w:rsid w:val="009A5A03"/>
    <w:rsid w:val="009B031D"/>
    <w:rsid w:val="009B1F8B"/>
    <w:rsid w:val="009B642D"/>
    <w:rsid w:val="009B64D5"/>
    <w:rsid w:val="009B6A2E"/>
    <w:rsid w:val="009C1781"/>
    <w:rsid w:val="009C611B"/>
    <w:rsid w:val="009C654E"/>
    <w:rsid w:val="009C757B"/>
    <w:rsid w:val="009D0A45"/>
    <w:rsid w:val="009D2669"/>
    <w:rsid w:val="009D67FA"/>
    <w:rsid w:val="009D78EE"/>
    <w:rsid w:val="009E179F"/>
    <w:rsid w:val="009E240D"/>
    <w:rsid w:val="009E4748"/>
    <w:rsid w:val="009F50EA"/>
    <w:rsid w:val="009F6D27"/>
    <w:rsid w:val="00A032F7"/>
    <w:rsid w:val="00A0687A"/>
    <w:rsid w:val="00A1072A"/>
    <w:rsid w:val="00A16DBC"/>
    <w:rsid w:val="00A240D6"/>
    <w:rsid w:val="00A2784B"/>
    <w:rsid w:val="00A27D4A"/>
    <w:rsid w:val="00A27FAC"/>
    <w:rsid w:val="00A31323"/>
    <w:rsid w:val="00A3207F"/>
    <w:rsid w:val="00A3537C"/>
    <w:rsid w:val="00A3552A"/>
    <w:rsid w:val="00A3758F"/>
    <w:rsid w:val="00A409A1"/>
    <w:rsid w:val="00A42CC3"/>
    <w:rsid w:val="00A442BB"/>
    <w:rsid w:val="00A45D67"/>
    <w:rsid w:val="00A51B0B"/>
    <w:rsid w:val="00A52B60"/>
    <w:rsid w:val="00A55C67"/>
    <w:rsid w:val="00A65347"/>
    <w:rsid w:val="00A67BED"/>
    <w:rsid w:val="00A7203D"/>
    <w:rsid w:val="00A721D1"/>
    <w:rsid w:val="00A736CC"/>
    <w:rsid w:val="00A757B0"/>
    <w:rsid w:val="00A766EB"/>
    <w:rsid w:val="00A76C09"/>
    <w:rsid w:val="00A80850"/>
    <w:rsid w:val="00A80F90"/>
    <w:rsid w:val="00A82C16"/>
    <w:rsid w:val="00A84ABE"/>
    <w:rsid w:val="00A855B2"/>
    <w:rsid w:val="00A87850"/>
    <w:rsid w:val="00A93238"/>
    <w:rsid w:val="00A94F24"/>
    <w:rsid w:val="00A95A83"/>
    <w:rsid w:val="00A96BCD"/>
    <w:rsid w:val="00AA143D"/>
    <w:rsid w:val="00AA1B30"/>
    <w:rsid w:val="00AA39D4"/>
    <w:rsid w:val="00AA52C9"/>
    <w:rsid w:val="00AA5EDB"/>
    <w:rsid w:val="00AA6792"/>
    <w:rsid w:val="00AB39E2"/>
    <w:rsid w:val="00AB568A"/>
    <w:rsid w:val="00AB5823"/>
    <w:rsid w:val="00AC0F32"/>
    <w:rsid w:val="00AC1323"/>
    <w:rsid w:val="00AC1795"/>
    <w:rsid w:val="00AC1F17"/>
    <w:rsid w:val="00AC5F08"/>
    <w:rsid w:val="00AC694B"/>
    <w:rsid w:val="00AF1317"/>
    <w:rsid w:val="00AF2080"/>
    <w:rsid w:val="00AF6FAB"/>
    <w:rsid w:val="00B0125E"/>
    <w:rsid w:val="00B04786"/>
    <w:rsid w:val="00B04FA0"/>
    <w:rsid w:val="00B06CD1"/>
    <w:rsid w:val="00B07F21"/>
    <w:rsid w:val="00B13AD6"/>
    <w:rsid w:val="00B140B3"/>
    <w:rsid w:val="00B2041A"/>
    <w:rsid w:val="00B232B9"/>
    <w:rsid w:val="00B26E50"/>
    <w:rsid w:val="00B314A9"/>
    <w:rsid w:val="00B31FE6"/>
    <w:rsid w:val="00B461A4"/>
    <w:rsid w:val="00B51100"/>
    <w:rsid w:val="00B52CF5"/>
    <w:rsid w:val="00B53F5F"/>
    <w:rsid w:val="00B57723"/>
    <w:rsid w:val="00B62D7D"/>
    <w:rsid w:val="00B706C4"/>
    <w:rsid w:val="00B72D56"/>
    <w:rsid w:val="00B74317"/>
    <w:rsid w:val="00B76FF8"/>
    <w:rsid w:val="00B9194F"/>
    <w:rsid w:val="00B938C7"/>
    <w:rsid w:val="00B9611A"/>
    <w:rsid w:val="00BA0155"/>
    <w:rsid w:val="00BA5C5C"/>
    <w:rsid w:val="00BB1747"/>
    <w:rsid w:val="00BB7B63"/>
    <w:rsid w:val="00BC1EE0"/>
    <w:rsid w:val="00BC3E41"/>
    <w:rsid w:val="00BC3E8C"/>
    <w:rsid w:val="00BC505A"/>
    <w:rsid w:val="00BC58F5"/>
    <w:rsid w:val="00BD02BB"/>
    <w:rsid w:val="00BD0C74"/>
    <w:rsid w:val="00BD383F"/>
    <w:rsid w:val="00BD7636"/>
    <w:rsid w:val="00BE1602"/>
    <w:rsid w:val="00BE3FA8"/>
    <w:rsid w:val="00BE6B3B"/>
    <w:rsid w:val="00BF1A62"/>
    <w:rsid w:val="00C0017F"/>
    <w:rsid w:val="00C04C3B"/>
    <w:rsid w:val="00C05082"/>
    <w:rsid w:val="00C057AA"/>
    <w:rsid w:val="00C0627B"/>
    <w:rsid w:val="00C11069"/>
    <w:rsid w:val="00C11793"/>
    <w:rsid w:val="00C11CEA"/>
    <w:rsid w:val="00C12477"/>
    <w:rsid w:val="00C159CC"/>
    <w:rsid w:val="00C1666D"/>
    <w:rsid w:val="00C1781F"/>
    <w:rsid w:val="00C21D42"/>
    <w:rsid w:val="00C24F6A"/>
    <w:rsid w:val="00C26B34"/>
    <w:rsid w:val="00C27BD5"/>
    <w:rsid w:val="00C35CB1"/>
    <w:rsid w:val="00C37062"/>
    <w:rsid w:val="00C42981"/>
    <w:rsid w:val="00C44E60"/>
    <w:rsid w:val="00C46A1B"/>
    <w:rsid w:val="00C521AD"/>
    <w:rsid w:val="00C55006"/>
    <w:rsid w:val="00C6719F"/>
    <w:rsid w:val="00C82832"/>
    <w:rsid w:val="00C905EF"/>
    <w:rsid w:val="00C92D5B"/>
    <w:rsid w:val="00CA2CF2"/>
    <w:rsid w:val="00CA61F3"/>
    <w:rsid w:val="00CA717E"/>
    <w:rsid w:val="00CB0E9E"/>
    <w:rsid w:val="00CB1F29"/>
    <w:rsid w:val="00CC0B3A"/>
    <w:rsid w:val="00CC1870"/>
    <w:rsid w:val="00CC3298"/>
    <w:rsid w:val="00CC68A0"/>
    <w:rsid w:val="00CD01AE"/>
    <w:rsid w:val="00CD5B9F"/>
    <w:rsid w:val="00CE25E7"/>
    <w:rsid w:val="00CE4D5B"/>
    <w:rsid w:val="00CE53F4"/>
    <w:rsid w:val="00CE66A1"/>
    <w:rsid w:val="00D00589"/>
    <w:rsid w:val="00D01E68"/>
    <w:rsid w:val="00D05A89"/>
    <w:rsid w:val="00D05D45"/>
    <w:rsid w:val="00D07ACC"/>
    <w:rsid w:val="00D14723"/>
    <w:rsid w:val="00D161F3"/>
    <w:rsid w:val="00D21EAE"/>
    <w:rsid w:val="00D27448"/>
    <w:rsid w:val="00D306DB"/>
    <w:rsid w:val="00D33018"/>
    <w:rsid w:val="00D35B8F"/>
    <w:rsid w:val="00D472E0"/>
    <w:rsid w:val="00D5207F"/>
    <w:rsid w:val="00D52A9F"/>
    <w:rsid w:val="00D5415C"/>
    <w:rsid w:val="00D56B6C"/>
    <w:rsid w:val="00D656DF"/>
    <w:rsid w:val="00D66041"/>
    <w:rsid w:val="00D66F96"/>
    <w:rsid w:val="00D730B3"/>
    <w:rsid w:val="00D74690"/>
    <w:rsid w:val="00D75417"/>
    <w:rsid w:val="00D76C4E"/>
    <w:rsid w:val="00D80C0C"/>
    <w:rsid w:val="00D830E7"/>
    <w:rsid w:val="00D8651D"/>
    <w:rsid w:val="00D94329"/>
    <w:rsid w:val="00D96588"/>
    <w:rsid w:val="00DA0B8A"/>
    <w:rsid w:val="00DA0EF1"/>
    <w:rsid w:val="00DA39C9"/>
    <w:rsid w:val="00DA3ABB"/>
    <w:rsid w:val="00DB3742"/>
    <w:rsid w:val="00DB70AB"/>
    <w:rsid w:val="00DB7936"/>
    <w:rsid w:val="00DC14E4"/>
    <w:rsid w:val="00DD0C2F"/>
    <w:rsid w:val="00DD1768"/>
    <w:rsid w:val="00DD1B01"/>
    <w:rsid w:val="00DD24E3"/>
    <w:rsid w:val="00DD27A8"/>
    <w:rsid w:val="00DD53D6"/>
    <w:rsid w:val="00DD546B"/>
    <w:rsid w:val="00DD57A3"/>
    <w:rsid w:val="00DD7D41"/>
    <w:rsid w:val="00DF768F"/>
    <w:rsid w:val="00E01251"/>
    <w:rsid w:val="00E1125E"/>
    <w:rsid w:val="00E12B58"/>
    <w:rsid w:val="00E14ED9"/>
    <w:rsid w:val="00E1675E"/>
    <w:rsid w:val="00E16AA7"/>
    <w:rsid w:val="00E206ED"/>
    <w:rsid w:val="00E24B59"/>
    <w:rsid w:val="00E25A33"/>
    <w:rsid w:val="00E30261"/>
    <w:rsid w:val="00E3648A"/>
    <w:rsid w:val="00E369F1"/>
    <w:rsid w:val="00E44702"/>
    <w:rsid w:val="00E5345E"/>
    <w:rsid w:val="00E552BF"/>
    <w:rsid w:val="00E56051"/>
    <w:rsid w:val="00E56BBB"/>
    <w:rsid w:val="00E57CA8"/>
    <w:rsid w:val="00E60DC7"/>
    <w:rsid w:val="00E62170"/>
    <w:rsid w:val="00E63DB6"/>
    <w:rsid w:val="00E65626"/>
    <w:rsid w:val="00E711E8"/>
    <w:rsid w:val="00E73608"/>
    <w:rsid w:val="00E75F1C"/>
    <w:rsid w:val="00E81B86"/>
    <w:rsid w:val="00E82206"/>
    <w:rsid w:val="00E83974"/>
    <w:rsid w:val="00E85B6B"/>
    <w:rsid w:val="00E86C7D"/>
    <w:rsid w:val="00E875DA"/>
    <w:rsid w:val="00E87ED4"/>
    <w:rsid w:val="00E92D57"/>
    <w:rsid w:val="00E96E98"/>
    <w:rsid w:val="00EA0A35"/>
    <w:rsid w:val="00EA196F"/>
    <w:rsid w:val="00EA3E84"/>
    <w:rsid w:val="00EB1CF5"/>
    <w:rsid w:val="00EB23AD"/>
    <w:rsid w:val="00EB636F"/>
    <w:rsid w:val="00EB6822"/>
    <w:rsid w:val="00EC2E9A"/>
    <w:rsid w:val="00EC53A8"/>
    <w:rsid w:val="00ED37A3"/>
    <w:rsid w:val="00ED68F9"/>
    <w:rsid w:val="00EE4819"/>
    <w:rsid w:val="00EE5D0F"/>
    <w:rsid w:val="00EF2FD8"/>
    <w:rsid w:val="00EF4AF4"/>
    <w:rsid w:val="00EF6377"/>
    <w:rsid w:val="00F01214"/>
    <w:rsid w:val="00F02EE4"/>
    <w:rsid w:val="00F03D28"/>
    <w:rsid w:val="00F102EF"/>
    <w:rsid w:val="00F1498D"/>
    <w:rsid w:val="00F17B1C"/>
    <w:rsid w:val="00F2166D"/>
    <w:rsid w:val="00F21930"/>
    <w:rsid w:val="00F22A33"/>
    <w:rsid w:val="00F241FA"/>
    <w:rsid w:val="00F30F96"/>
    <w:rsid w:val="00F326AE"/>
    <w:rsid w:val="00F328F5"/>
    <w:rsid w:val="00F36342"/>
    <w:rsid w:val="00F41A29"/>
    <w:rsid w:val="00F422C2"/>
    <w:rsid w:val="00F4523E"/>
    <w:rsid w:val="00F52EE6"/>
    <w:rsid w:val="00F57855"/>
    <w:rsid w:val="00F61BC8"/>
    <w:rsid w:val="00F65145"/>
    <w:rsid w:val="00F653B7"/>
    <w:rsid w:val="00F66713"/>
    <w:rsid w:val="00F66A62"/>
    <w:rsid w:val="00F67305"/>
    <w:rsid w:val="00F674AF"/>
    <w:rsid w:val="00F71EFE"/>
    <w:rsid w:val="00F75AF5"/>
    <w:rsid w:val="00F77E65"/>
    <w:rsid w:val="00F8035F"/>
    <w:rsid w:val="00F8214E"/>
    <w:rsid w:val="00F82679"/>
    <w:rsid w:val="00F84859"/>
    <w:rsid w:val="00F85A2A"/>
    <w:rsid w:val="00F87C86"/>
    <w:rsid w:val="00F908EB"/>
    <w:rsid w:val="00F9095E"/>
    <w:rsid w:val="00F92070"/>
    <w:rsid w:val="00FA0A1D"/>
    <w:rsid w:val="00FA31F4"/>
    <w:rsid w:val="00FA6260"/>
    <w:rsid w:val="00FB1489"/>
    <w:rsid w:val="00FB3176"/>
    <w:rsid w:val="00FB4A53"/>
    <w:rsid w:val="00FB59F5"/>
    <w:rsid w:val="00FC7C3C"/>
    <w:rsid w:val="00FD0638"/>
    <w:rsid w:val="00FD4F3E"/>
    <w:rsid w:val="00FE01B8"/>
    <w:rsid w:val="00FE49C0"/>
    <w:rsid w:val="00FF1811"/>
    <w:rsid w:val="00FF1F7C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17B57"/>
  <w15:docId w15:val="{8EF76DAF-E479-479F-A5F1-F16C3AB1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A9A"/>
  </w:style>
  <w:style w:type="paragraph" w:styleId="Nagwek1">
    <w:name w:val="heading 1"/>
    <w:basedOn w:val="Normalny"/>
    <w:next w:val="Normalny"/>
    <w:link w:val="Nagwek1Znak"/>
    <w:uiPriority w:val="9"/>
    <w:qFormat/>
    <w:rsid w:val="009A21CB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56DF"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wypunktowanie,normalny tekst,L1,Akapit z listą5,List Paragraph,CW_Lista,Numerowanie,Akapit z listą BS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4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5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56DF"/>
    <w:rPr>
      <w:rFonts w:ascii="Calibri" w:eastAsia="Times New Roman" w:hAnsi="Calibri" w:cs="Times New Roman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A21CB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Tekstpodstawowy31">
    <w:name w:val="Tekst podstawowy 31"/>
    <w:basedOn w:val="Normalny"/>
    <w:rsid w:val="000E3583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treci5">
    <w:name w:val="Tekst treści (5)_"/>
    <w:link w:val="Teksttreci5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7">
    <w:name w:val="Tekst treści (7)_"/>
    <w:link w:val="Teksttreci7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0E3583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0E3583"/>
    <w:pPr>
      <w:shd w:val="clear" w:color="auto" w:fill="FFFFFF"/>
      <w:spacing w:before="360" w:after="0" w:line="379" w:lineRule="exact"/>
      <w:ind w:hanging="340"/>
    </w:pPr>
    <w:rPr>
      <w:rFonts w:ascii="Verdana" w:eastAsia="Verdana" w:hAnsi="Verdana"/>
      <w:sz w:val="19"/>
      <w:szCs w:val="19"/>
    </w:rPr>
  </w:style>
  <w:style w:type="paragraph" w:customStyle="1" w:styleId="Teksttreci70">
    <w:name w:val="Tekst treści (7)"/>
    <w:basedOn w:val="Normalny"/>
    <w:link w:val="Teksttreci7"/>
    <w:rsid w:val="000E3583"/>
    <w:pPr>
      <w:shd w:val="clear" w:color="auto" w:fill="FFFFFF"/>
      <w:spacing w:before="240" w:after="0" w:line="278" w:lineRule="exact"/>
      <w:ind w:hanging="580"/>
      <w:jc w:val="both"/>
    </w:pPr>
    <w:rPr>
      <w:rFonts w:ascii="Verdana" w:eastAsia="Verdana" w:hAnsi="Verdana"/>
      <w:sz w:val="19"/>
      <w:szCs w:val="19"/>
    </w:rPr>
  </w:style>
  <w:style w:type="paragraph" w:customStyle="1" w:styleId="Standard">
    <w:name w:val="Standard"/>
    <w:rsid w:val="000E358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E358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E35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0E358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3B5244"/>
    <w:rPr>
      <w:vertAlign w:val="superscript"/>
    </w:rPr>
  </w:style>
  <w:style w:type="paragraph" w:customStyle="1" w:styleId="Zawartotabeli">
    <w:name w:val="Zawartość tabeli"/>
    <w:basedOn w:val="Normalny"/>
    <w:rsid w:val="005A65F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wypunktowanie Znak,normalny tekst Znak,L1 Znak,Akapit z listą5 Znak,List Paragraph Znak,CW_Lista Znak,Numerowanie Znak,Akapit z listą BS Znak"/>
    <w:link w:val="Akapitzlist"/>
    <w:uiPriority w:val="34"/>
    <w:qFormat/>
    <w:locked/>
    <w:rsid w:val="003667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102E3-67F9-4C36-8C6A-6DBA7663D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Danuta Łukasik</cp:lastModifiedBy>
  <cp:revision>7</cp:revision>
  <cp:lastPrinted>2023-03-30T09:58:00Z</cp:lastPrinted>
  <dcterms:created xsi:type="dcterms:W3CDTF">2024-02-13T10:48:00Z</dcterms:created>
  <dcterms:modified xsi:type="dcterms:W3CDTF">2026-01-23T11:45:00Z</dcterms:modified>
</cp:coreProperties>
</file>